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EC796" w14:textId="6C75913B" w:rsidR="00286BBD" w:rsidRPr="00286BBD" w:rsidRDefault="009439E4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Složení realizačního týmu dodavatele</w:t>
      </w:r>
    </w:p>
    <w:p w14:paraId="30A44551" w14:textId="77777777" w:rsidR="00286BBD" w:rsidRDefault="00286BBD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</w:p>
    <w:p w14:paraId="3973FB23" w14:textId="63C89B64" w:rsidR="0038393B" w:rsidRDefault="00286BBD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  <w:r w:rsidRPr="00286BBD">
        <w:rPr>
          <w:rFonts w:ascii="Arial" w:hAnsi="Arial" w:cs="Arial"/>
        </w:rPr>
        <w:t xml:space="preserve">Jako účastník zadávacího řízení s názvem „Stavební úpravy krytého bazénu v Karviné“ předkládám ke splnění technické kvalifikace dle § 79, odst. 2, písm. </w:t>
      </w:r>
      <w:r w:rsidR="0038393B">
        <w:rPr>
          <w:rFonts w:ascii="Arial" w:hAnsi="Arial" w:cs="Arial"/>
        </w:rPr>
        <w:t>d</w:t>
      </w:r>
      <w:r w:rsidRPr="00286BBD">
        <w:rPr>
          <w:rFonts w:ascii="Arial" w:hAnsi="Arial" w:cs="Arial"/>
        </w:rPr>
        <w:t xml:space="preserve">) ZZVZ </w:t>
      </w:r>
      <w:r w:rsidR="0038393B">
        <w:rPr>
          <w:rFonts w:ascii="Arial" w:hAnsi="Arial" w:cs="Arial"/>
        </w:rPr>
        <w:t>složení realizačního týmu dodavatele dle požadavků zadavatele</w:t>
      </w:r>
      <w:r w:rsidR="009439E4">
        <w:rPr>
          <w:rFonts w:ascii="Arial" w:hAnsi="Arial" w:cs="Arial"/>
        </w:rPr>
        <w:t>.</w:t>
      </w:r>
    </w:p>
    <w:p w14:paraId="367E1FA7" w14:textId="1F911965" w:rsidR="0038393B" w:rsidRDefault="0038393B" w:rsidP="00286BB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</w:rPr>
      </w:pPr>
    </w:p>
    <w:p w14:paraId="023237B4" w14:textId="77777777" w:rsidR="0050065B" w:rsidRDefault="009439E4" w:rsidP="0050065B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Toto kritérium</w:t>
      </w:r>
      <w:r w:rsidR="0038393B">
        <w:rPr>
          <w:rFonts w:ascii="Arial" w:hAnsi="Arial" w:cs="Arial"/>
          <w:iCs/>
          <w:sz w:val="20"/>
          <w:szCs w:val="20"/>
        </w:rPr>
        <w:t xml:space="preserve"> technické kvalifikace </w:t>
      </w:r>
      <w:r>
        <w:rPr>
          <w:rFonts w:ascii="Arial" w:hAnsi="Arial" w:cs="Arial"/>
          <w:iCs/>
          <w:sz w:val="20"/>
          <w:szCs w:val="20"/>
        </w:rPr>
        <w:t xml:space="preserve">splňuji </w:t>
      </w:r>
      <w:r w:rsidR="0038393B">
        <w:rPr>
          <w:rFonts w:ascii="Arial" w:hAnsi="Arial" w:cs="Arial"/>
          <w:iCs/>
          <w:sz w:val="20"/>
          <w:szCs w:val="20"/>
        </w:rPr>
        <w:t xml:space="preserve">předložením </w:t>
      </w:r>
      <w:r w:rsidR="0038393B">
        <w:rPr>
          <w:rFonts w:ascii="Arial" w:hAnsi="Arial" w:cs="Arial"/>
          <w:iCs/>
          <w:sz w:val="20"/>
          <w:szCs w:val="20"/>
          <w:u w:val="single"/>
        </w:rPr>
        <w:t>strukturovaných profesních životopisů, dokladů o vzdělání a dokladů o odborné způsobilosti osob</w:t>
      </w:r>
      <w:r w:rsidR="0038393B">
        <w:rPr>
          <w:rFonts w:ascii="Arial" w:hAnsi="Arial" w:cs="Arial"/>
          <w:iCs/>
          <w:sz w:val="20"/>
          <w:szCs w:val="20"/>
        </w:rPr>
        <w:t xml:space="preserve">, které se budou podílet na plnění předmětu veřejné zakázky, z nichž bude vyplývat, že osoby splňují níže uvedené požadavky zadavatele a že se budou podílet na realizaci veřejné zakázky, dle níže vymezené úrovně tohoto kvalifikačního předpokladu. </w:t>
      </w:r>
      <w:r w:rsidR="0050065B">
        <w:rPr>
          <w:rFonts w:ascii="Arial" w:hAnsi="Arial" w:cs="Arial"/>
          <w:iCs/>
          <w:sz w:val="20"/>
          <w:szCs w:val="20"/>
        </w:rPr>
        <w:t>Strukturovaný profesní životopis musí obsahovat u každé uváděné osoby:</w:t>
      </w:r>
    </w:p>
    <w:p w14:paraId="5B8FB893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jméno a příjmení</w:t>
      </w:r>
    </w:p>
    <w:p w14:paraId="33A8C47C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nejvyšší dosažené vzdělání </w:t>
      </w:r>
    </w:p>
    <w:p w14:paraId="6C8694CC" w14:textId="77777777" w:rsidR="0050065B" w:rsidRPr="003B0C4F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b/>
          <w:bCs/>
          <w:iCs/>
          <w:sz w:val="20"/>
          <w:szCs w:val="20"/>
        </w:rPr>
      </w:pPr>
      <w:r w:rsidRPr="003B0C4F">
        <w:rPr>
          <w:rFonts w:ascii="Arial" w:hAnsi="Arial" w:cs="Arial"/>
          <w:sz w:val="20"/>
          <w:szCs w:val="20"/>
        </w:rPr>
        <w:t>kopie osvědčeni o autorizaci nebo níže požadovaný doklad</w:t>
      </w:r>
      <w:r w:rsidRPr="003B0C4F">
        <w:rPr>
          <w:rFonts w:ascii="Arial" w:hAnsi="Arial" w:cs="Arial"/>
          <w:b/>
          <w:bCs/>
          <w:sz w:val="20"/>
          <w:szCs w:val="20"/>
        </w:rPr>
        <w:t xml:space="preserve"> </w:t>
      </w:r>
      <w:r w:rsidRPr="003B0C4F">
        <w:rPr>
          <w:rStyle w:val="Zkladntext2Tun"/>
          <w:rFonts w:ascii="Arial" w:hAnsi="Arial" w:cs="Arial"/>
          <w:b w:val="0"/>
          <w:bCs w:val="0"/>
          <w:sz w:val="20"/>
          <w:szCs w:val="20"/>
        </w:rPr>
        <w:t>(VŠ diplom dodavatel předkládá, pokud není z autorizačního dokladu dosažené vzděláni patrné a pokud pro konkrétní pozici VŠ vzděláni bylo požadováno nebo logicky vyplývá z požadavku na autorizaci v souladu s platnou legislativou. Vysokoškolské diplomy lze předkládat v latinském jazyce</w:t>
      </w:r>
    </w:p>
    <w:p w14:paraId="02074874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dosavadní praxe v oboru předmětu veřejné zakázky</w:t>
      </w:r>
    </w:p>
    <w:p w14:paraId="6C7344CF" w14:textId="77777777" w:rsidR="0050065B" w:rsidRPr="003B0C4F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 w:rsidRPr="003B0C4F">
        <w:rPr>
          <w:rFonts w:ascii="Arial" w:hAnsi="Arial" w:cs="Arial"/>
          <w:sz w:val="20"/>
          <w:szCs w:val="20"/>
        </w:rPr>
        <w:t>z předloženého(</w:t>
      </w:r>
      <w:proofErr w:type="spellStart"/>
      <w:r w:rsidRPr="003B0C4F">
        <w:rPr>
          <w:rFonts w:ascii="Arial" w:hAnsi="Arial" w:cs="Arial"/>
          <w:sz w:val="20"/>
          <w:szCs w:val="20"/>
        </w:rPr>
        <w:t>ných</w:t>
      </w:r>
      <w:proofErr w:type="spellEnd"/>
      <w:r w:rsidRPr="003B0C4F">
        <w:rPr>
          <w:rFonts w:ascii="Arial" w:hAnsi="Arial" w:cs="Arial"/>
          <w:sz w:val="20"/>
          <w:szCs w:val="20"/>
        </w:rPr>
        <w:t>) životopisu(ů) patrné, že dotčená osoba působila u zakázky na požadované pozici/cích, ze kterých vyplývá splnění níže požadované kvalifikace</w:t>
      </w:r>
    </w:p>
    <w:p w14:paraId="1D239BA9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informace o poměru k dodavateli</w:t>
      </w:r>
    </w:p>
    <w:p w14:paraId="7A176082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podíl na realizaci této veřejné zakázky</w:t>
      </w:r>
    </w:p>
    <w:p w14:paraId="6DDE4B51" w14:textId="77777777" w:rsidR="0050065B" w:rsidRDefault="0050065B" w:rsidP="0050065B">
      <w:pPr>
        <w:pStyle w:val="Textodstavce"/>
        <w:numPr>
          <w:ilvl w:val="0"/>
          <w:numId w:val="6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vlastnoruční podpis profesního životopisu</w:t>
      </w:r>
    </w:p>
    <w:p w14:paraId="3FB6EA5B" w14:textId="03FC5871" w:rsidR="0038393B" w:rsidRDefault="0038393B" w:rsidP="0050065B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</w:rPr>
      </w:pP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6091"/>
        <w:gridCol w:w="2976"/>
      </w:tblGrid>
      <w:tr w:rsidR="0038393B" w14:paraId="3933557D" w14:textId="77777777" w:rsidTr="0038393B">
        <w:tc>
          <w:tcPr>
            <w:tcW w:w="6091" w:type="dxa"/>
            <w:shd w:val="clear" w:color="auto" w:fill="D9D9D9" w:themeFill="background1" w:themeFillShade="D9"/>
          </w:tcPr>
          <w:p w14:paraId="10B1D6D5" w14:textId="6CAECF11" w:rsidR="0038393B" w:rsidRP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8393B">
              <w:rPr>
                <w:rFonts w:ascii="Arial" w:hAnsi="Arial" w:cs="Arial"/>
                <w:b/>
                <w:bCs/>
              </w:rPr>
              <w:t>Požadavek zadavatele: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118B5FEE" w14:textId="39F9F9EE" w:rsidR="0038393B" w:rsidRP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38393B">
              <w:rPr>
                <w:rFonts w:ascii="Arial" w:hAnsi="Arial" w:cs="Arial"/>
                <w:b/>
                <w:bCs/>
              </w:rPr>
              <w:t>Jméno a příjmení osoby, kterou dodavatel splňuje požadavek zadavatele:</w:t>
            </w:r>
          </w:p>
        </w:tc>
      </w:tr>
      <w:tr w:rsidR="0050065B" w14:paraId="3D0657E2" w14:textId="77777777" w:rsidTr="0038393B">
        <w:tc>
          <w:tcPr>
            <w:tcW w:w="6091" w:type="dxa"/>
          </w:tcPr>
          <w:p w14:paraId="144ECA26" w14:textId="77777777" w:rsidR="00B75E28" w:rsidRDefault="00B75E28" w:rsidP="00B75E28">
            <w:pPr>
              <w:autoSpaceDE w:val="0"/>
              <w:spacing w:line="280" w:lineRule="atLeast"/>
            </w:pPr>
            <w:r>
              <w:rPr>
                <w:rFonts w:ascii="Arial" w:hAnsi="Arial" w:cs="Arial"/>
                <w:b/>
                <w:bCs/>
              </w:rPr>
              <w:t>1 osoba: vedoucí realizačního týmu (pozice stavbyvedoucího HSV):</w:t>
            </w:r>
          </w:p>
          <w:p w14:paraId="2DADCC14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hAnsi="Arial" w:cs="Arial"/>
                <w:bCs/>
              </w:rPr>
              <w:t>VŠ vzdělání v oboru stavebním či technickém</w:t>
            </w:r>
          </w:p>
          <w:p w14:paraId="7F7ADE8C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hAnsi="Arial" w:cs="Arial"/>
                <w:bCs/>
              </w:rPr>
              <w:t xml:space="preserve">Autorizace v oboru </w:t>
            </w:r>
            <w:r>
              <w:rPr>
                <w:rFonts w:ascii="Arial" w:hAnsi="Arial" w:cs="Arial"/>
              </w:rPr>
              <w:t>pozemní stavby</w:t>
            </w:r>
            <w:r>
              <w:rPr>
                <w:rFonts w:ascii="Arial" w:hAnsi="Arial" w:cs="Arial"/>
                <w:bCs/>
              </w:rPr>
              <w:t xml:space="preserve"> v</w:t>
            </w:r>
            <w:r>
              <w:rPr>
                <w:rFonts w:ascii="Arial" w:eastAsia="ArialNarrow" w:hAnsi="Arial" w:cs="Arial"/>
              </w:rPr>
              <w:t>e smyslu autorizačního zákona (min. autorizovaný technik ve smyslu § 5 odst. 2 autorizačního zákona pro obor Pozemní stavby podle § 5 odst. 3 písm. a),</w:t>
            </w:r>
          </w:p>
          <w:p w14:paraId="27B8A569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hAnsi="Arial" w:cs="Arial"/>
                <w:bCs/>
              </w:rPr>
              <w:t>Min. 5 let praxe na pozici stavbyvedoucího</w:t>
            </w:r>
          </w:p>
          <w:p w14:paraId="71AE6D0E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eastAsia="MS Mincho" w:hAnsi="Arial" w:cs="Arial"/>
                <w:iCs/>
              </w:rPr>
              <w:t xml:space="preserve">Účast na pozici stavbyvedoucího nejméně na 3 obdobných stavbách, jejichž součástí byla výstavba či </w:t>
            </w:r>
            <w:r>
              <w:rPr>
                <w:rFonts w:ascii="Arial" w:hAnsi="Arial" w:cs="Arial"/>
                <w:iCs/>
              </w:rPr>
              <w:t xml:space="preserve">rekonstrukce </w:t>
            </w:r>
            <w:r>
              <w:rPr>
                <w:rFonts w:ascii="Arial" w:eastAsia="ArialNarrow" w:hAnsi="Arial" w:cs="Arial"/>
              </w:rPr>
              <w:t>nerezových bazénů včetně technologie úpravy vody, přičemž alespoň jedna z těchto deklarovaných staveb je v min. celkové hodnotě zakázky 70 mil. Kč bez DPH</w:t>
            </w:r>
          </w:p>
          <w:p w14:paraId="48B7B611" w14:textId="74204047" w:rsidR="0050065B" w:rsidRPr="009439E4" w:rsidRDefault="0050065B" w:rsidP="00B75E28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</w:tcPr>
          <w:p w14:paraId="4AD08836" w14:textId="77777777" w:rsidR="0050065B" w:rsidRDefault="0050065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50065B" w14:paraId="6F5CCEA0" w14:textId="77777777" w:rsidTr="0038393B">
        <w:tc>
          <w:tcPr>
            <w:tcW w:w="6091" w:type="dxa"/>
          </w:tcPr>
          <w:p w14:paraId="7AD11401" w14:textId="1DED3311" w:rsidR="00B75E28" w:rsidRDefault="00314045" w:rsidP="00B75E28">
            <w:pPr>
              <w:autoSpaceDE w:val="0"/>
              <w:spacing w:line="280" w:lineRule="atLeast"/>
            </w:pPr>
            <w:r w:rsidRPr="00314045">
              <w:rPr>
                <w:rFonts w:ascii="Arial" w:hAnsi="Arial" w:cs="Arial"/>
                <w:b/>
                <w:bCs/>
                <w:highlight w:val="yellow"/>
              </w:rPr>
              <w:t>minimálně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B75E28">
              <w:rPr>
                <w:rFonts w:ascii="Arial" w:hAnsi="Arial" w:cs="Arial"/>
                <w:b/>
                <w:bCs/>
              </w:rPr>
              <w:t xml:space="preserve">1 osoba: člen realizačního týmu (pozice odpovědného technika pro část Technologická zařízení staveb: </w:t>
            </w:r>
          </w:p>
          <w:p w14:paraId="41F9671E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hAnsi="Arial" w:cs="Arial"/>
                <w:bCs/>
              </w:rPr>
              <w:t>VŠ vzdělání v oboru stavebním či technickém</w:t>
            </w:r>
          </w:p>
          <w:p w14:paraId="17F5D460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eastAsia="ArialNarrow" w:hAnsi="Arial" w:cs="Arial"/>
              </w:rPr>
              <w:t xml:space="preserve">Autorizace v oboru </w:t>
            </w:r>
            <w:r>
              <w:rPr>
                <w:rFonts w:ascii="Arial" w:hAnsi="Arial" w:cs="Arial"/>
              </w:rPr>
              <w:t>Technologická zařízení staveb a Technika prostředí staveb – specializace vzduchotechnika a vytápění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eastAsia="ArialNarrow" w:hAnsi="Arial" w:cs="Arial"/>
              </w:rPr>
              <w:t xml:space="preserve">ve smyslu autorizačního </w:t>
            </w:r>
            <w:r>
              <w:rPr>
                <w:rFonts w:ascii="Arial" w:eastAsia="ArialNarrow" w:hAnsi="Arial" w:cs="Arial"/>
              </w:rPr>
              <w:lastRenderedPageBreak/>
              <w:t>zákona (min. autorizovaný technik ve smyslu § 5 odst. 2 autorizačního zákona pro obor Technologická zařízení staveb podle § 5 odst. 3 písm. e) autorizačního zákona),</w:t>
            </w:r>
          </w:p>
          <w:p w14:paraId="4CE11E9F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hAnsi="Arial" w:cs="Arial"/>
                <w:bCs/>
              </w:rPr>
              <w:t xml:space="preserve">Min. 5 let praxe na pozici </w:t>
            </w:r>
            <w:r>
              <w:rPr>
                <w:rFonts w:ascii="Arial" w:hAnsi="Arial" w:cs="Arial"/>
              </w:rPr>
              <w:t>odpovědného technika pro část Technologická zařízení staveb</w:t>
            </w:r>
          </w:p>
          <w:p w14:paraId="736098FE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eastAsia="MS Mincho" w:hAnsi="Arial" w:cs="Arial"/>
                <w:iCs/>
              </w:rPr>
              <w:t xml:space="preserve">Účast v obdobné funkci nejméně na 3 obdobných stavbách, jejichž součástí byla výstavba či </w:t>
            </w:r>
            <w:r>
              <w:rPr>
                <w:rFonts w:ascii="Arial" w:hAnsi="Arial" w:cs="Arial"/>
                <w:iCs/>
              </w:rPr>
              <w:t xml:space="preserve">rekonstrukce </w:t>
            </w:r>
            <w:r>
              <w:rPr>
                <w:rFonts w:ascii="Arial" w:eastAsia="ArialNarrow" w:hAnsi="Arial" w:cs="Arial"/>
              </w:rPr>
              <w:t>nerezových bazénů včetně technologie úpravy vody a skluzavky, přičemž alespoň jedna z těchto deklarovaných staveb je v min. celkové hodnotě zakázky 70 mil. Kč bez DPH</w:t>
            </w:r>
          </w:p>
          <w:p w14:paraId="376651E4" w14:textId="452014F7" w:rsidR="0050065B" w:rsidRPr="009439E4" w:rsidRDefault="0050065B" w:rsidP="00B75E28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</w:tcPr>
          <w:p w14:paraId="6B607B08" w14:textId="5F2CD7FC" w:rsidR="0050065B" w:rsidRDefault="00314045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  <w:r w:rsidRPr="00314045">
              <w:rPr>
                <w:rFonts w:ascii="Arial" w:hAnsi="Arial" w:cs="Arial"/>
                <w:highlight w:val="yellow"/>
              </w:rPr>
              <w:lastRenderedPageBreak/>
              <w:t xml:space="preserve">(může být prokázáno 2 </w:t>
            </w:r>
            <w:proofErr w:type="spellStart"/>
            <w:r w:rsidRPr="00314045">
              <w:rPr>
                <w:rFonts w:ascii="Arial" w:hAnsi="Arial" w:cs="Arial"/>
                <w:highlight w:val="yellow"/>
              </w:rPr>
              <w:t>osabami</w:t>
            </w:r>
            <w:proofErr w:type="spellEnd"/>
            <w:r w:rsidRPr="00314045">
              <w:rPr>
                <w:rFonts w:ascii="Arial" w:hAnsi="Arial" w:cs="Arial"/>
                <w:highlight w:val="yellow"/>
              </w:rPr>
              <w:t>)</w:t>
            </w:r>
          </w:p>
        </w:tc>
      </w:tr>
      <w:tr w:rsidR="0050065B" w14:paraId="21D58515" w14:textId="77777777" w:rsidTr="0038393B">
        <w:tc>
          <w:tcPr>
            <w:tcW w:w="6091" w:type="dxa"/>
          </w:tcPr>
          <w:p w14:paraId="5FA88988" w14:textId="77777777" w:rsidR="00B75E28" w:rsidRDefault="00B75E28" w:rsidP="00B75E28">
            <w:pPr>
              <w:autoSpaceDE w:val="0"/>
              <w:spacing w:line="280" w:lineRule="atLeast"/>
            </w:pPr>
            <w:r>
              <w:rPr>
                <w:rFonts w:ascii="Arial" w:hAnsi="Arial" w:cs="Arial"/>
                <w:b/>
                <w:bCs/>
              </w:rPr>
              <w:lastRenderedPageBreak/>
              <w:t>1 osoba: člen realizačního týmu</w:t>
            </w:r>
          </w:p>
          <w:p w14:paraId="5FB10B09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hAnsi="Arial" w:cs="Arial"/>
                <w:bCs/>
              </w:rPr>
              <w:t>VŠ vzdělání v oboru stavebním či technickém</w:t>
            </w:r>
          </w:p>
          <w:p w14:paraId="26012FF0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hAnsi="Arial" w:cs="Arial"/>
                <w:bCs/>
              </w:rPr>
              <w:t xml:space="preserve">Autorizace v oboru </w:t>
            </w:r>
            <w:r>
              <w:rPr>
                <w:rFonts w:ascii="Arial" w:hAnsi="Arial" w:cs="Arial"/>
              </w:rPr>
              <w:t>pozemní stavby</w:t>
            </w:r>
            <w:r>
              <w:rPr>
                <w:rFonts w:ascii="Arial" w:hAnsi="Arial" w:cs="Arial"/>
                <w:bCs/>
              </w:rPr>
              <w:t xml:space="preserve"> v</w:t>
            </w:r>
            <w:r>
              <w:rPr>
                <w:rFonts w:ascii="Arial" w:eastAsia="ArialNarrow" w:hAnsi="Arial" w:cs="Arial"/>
              </w:rPr>
              <w:t>e smyslu autorizačního zákona (min. autorizovaný technik ve smyslu § 5 odst. 2 autorizačního zákona pro obor Pozemní stavby podle § 5 odst. 3 písm. a),</w:t>
            </w:r>
          </w:p>
          <w:p w14:paraId="1698D199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hAnsi="Arial" w:cs="Arial"/>
                <w:bCs/>
                <w:highlight w:val="yellow"/>
              </w:rPr>
              <w:t>Minimálně</w:t>
            </w:r>
            <w:r>
              <w:rPr>
                <w:rFonts w:ascii="Arial" w:hAnsi="Arial" w:cs="Arial"/>
                <w:bCs/>
              </w:rPr>
              <w:t xml:space="preserve"> 10 let praxe ve stavebnictví </w:t>
            </w:r>
          </w:p>
          <w:p w14:paraId="7FAD9207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eastAsia="MS Mincho" w:hAnsi="Arial" w:cs="Arial"/>
                <w:iCs/>
              </w:rPr>
              <w:t xml:space="preserve">Účast v obdobné funkci nejméně na 1 stavbě, jejímž předmětem byla výstavba či </w:t>
            </w:r>
            <w:r>
              <w:rPr>
                <w:rFonts w:ascii="Arial" w:hAnsi="Arial" w:cs="Arial"/>
                <w:iCs/>
              </w:rPr>
              <w:t xml:space="preserve">rekonstrukce </w:t>
            </w:r>
            <w:r>
              <w:rPr>
                <w:rFonts w:ascii="Arial" w:hAnsi="Arial" w:cs="Arial"/>
                <w:highlight w:val="yellow"/>
              </w:rPr>
              <w:t>plaveckého bazénu se závodními drahami</w:t>
            </w:r>
            <w:r>
              <w:rPr>
                <w:rFonts w:ascii="Arial" w:hAnsi="Arial" w:cs="Arial"/>
                <w:iCs/>
              </w:rPr>
              <w:t xml:space="preserve">, ve finančním rozsahu min. </w:t>
            </w:r>
            <w:r>
              <w:rPr>
                <w:rFonts w:ascii="Arial" w:hAnsi="Arial" w:cs="Arial"/>
                <w:bCs/>
                <w:iCs/>
              </w:rPr>
              <w:t>100 mil.</w:t>
            </w:r>
            <w:r>
              <w:rPr>
                <w:rFonts w:ascii="Arial" w:hAnsi="Arial" w:cs="Arial"/>
                <w:iCs/>
              </w:rPr>
              <w:t xml:space="preserve"> Kč bez DPH. </w:t>
            </w:r>
          </w:p>
          <w:p w14:paraId="788D8260" w14:textId="1DAF0D93" w:rsidR="0050065B" w:rsidRPr="009439E4" w:rsidRDefault="0050065B" w:rsidP="00B75E28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</w:tcPr>
          <w:p w14:paraId="67CF96B5" w14:textId="77777777" w:rsidR="0050065B" w:rsidRDefault="0050065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649F4472" w14:textId="77777777" w:rsidTr="008D08DD">
        <w:trPr>
          <w:trHeight w:val="595"/>
        </w:trPr>
        <w:tc>
          <w:tcPr>
            <w:tcW w:w="6091" w:type="dxa"/>
            <w:vMerge w:val="restart"/>
          </w:tcPr>
          <w:p w14:paraId="6ED1F1C3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D08DD">
              <w:rPr>
                <w:rFonts w:ascii="Arial" w:hAnsi="Arial" w:cs="Arial"/>
                <w:b/>
                <w:bCs/>
              </w:rPr>
              <w:t>4 osoby: člen realizačního týmu</w:t>
            </w:r>
          </w:p>
          <w:p w14:paraId="1B97BF10" w14:textId="46B15BDC" w:rsidR="008D08DD" w:rsidRPr="009439E4" w:rsidRDefault="00B75E28" w:rsidP="00B75E28">
            <w:pPr>
              <w:numPr>
                <w:ilvl w:val="0"/>
                <w:numId w:val="9"/>
              </w:numPr>
              <w:suppressAutoHyphens/>
              <w:autoSpaceDE w:val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ArialNarrow" w:hAnsi="Arial" w:cs="Arial"/>
              </w:rPr>
              <w:t xml:space="preserve">Držitel certifikátu o vzdělání a odborné kvalifikaci pro nedestruktivní technologie dle ČSN ISO 9712:2013 pro rozsah certifikace zkoušení kapilární metodou „PT“ pro sektor „w“ a „kvalifikační stupeň 2“. </w:t>
            </w:r>
          </w:p>
        </w:tc>
        <w:tc>
          <w:tcPr>
            <w:tcW w:w="2976" w:type="dxa"/>
          </w:tcPr>
          <w:p w14:paraId="2789982A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6F37DB7A" w14:textId="77777777" w:rsidTr="008D08DD">
        <w:trPr>
          <w:trHeight w:val="599"/>
        </w:trPr>
        <w:tc>
          <w:tcPr>
            <w:tcW w:w="6091" w:type="dxa"/>
            <w:vMerge/>
          </w:tcPr>
          <w:p w14:paraId="14CC76ED" w14:textId="77777777" w:rsidR="008D08DD" w:rsidRPr="009439E4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02FB302D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651BF2C6" w14:textId="77777777" w:rsidTr="008D08DD">
        <w:trPr>
          <w:trHeight w:val="514"/>
        </w:trPr>
        <w:tc>
          <w:tcPr>
            <w:tcW w:w="6091" w:type="dxa"/>
            <w:vMerge/>
          </w:tcPr>
          <w:p w14:paraId="4CEBCE88" w14:textId="77777777" w:rsidR="008D08DD" w:rsidRPr="009439E4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0D5F10F3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7589C6A6" w14:textId="77777777" w:rsidTr="0038393B">
        <w:tc>
          <w:tcPr>
            <w:tcW w:w="6091" w:type="dxa"/>
            <w:vMerge/>
          </w:tcPr>
          <w:p w14:paraId="7C3D8904" w14:textId="77777777" w:rsidR="008D08DD" w:rsidRPr="009439E4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445D7543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5FBE5EA7" w14:textId="69FDB033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76477372" w14:textId="77777777" w:rsidTr="008D08DD">
        <w:trPr>
          <w:trHeight w:val="741"/>
        </w:trPr>
        <w:tc>
          <w:tcPr>
            <w:tcW w:w="6091" w:type="dxa"/>
            <w:vMerge w:val="restart"/>
          </w:tcPr>
          <w:p w14:paraId="43FD12F1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D08DD">
              <w:rPr>
                <w:rFonts w:ascii="Arial" w:hAnsi="Arial" w:cs="Arial"/>
                <w:b/>
                <w:bCs/>
              </w:rPr>
              <w:t>4 osoby: člen realizačního týmu</w:t>
            </w:r>
          </w:p>
          <w:p w14:paraId="4196BEC6" w14:textId="3554E8F0" w:rsidR="008D08DD" w:rsidRDefault="00B75E28" w:rsidP="00B75E28">
            <w:pPr>
              <w:numPr>
                <w:ilvl w:val="0"/>
                <w:numId w:val="9"/>
              </w:numPr>
              <w:suppressAutoHyphens/>
              <w:autoSpaceDE w:val="0"/>
              <w:spacing w:line="28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eastAsia="ArialNarrow" w:hAnsi="Arial" w:cs="Arial"/>
              </w:rPr>
              <w:t>Držitel certifikátu o vzdělání a odborné způsobilosti pro vizuální zkoušky v rozsahu dle ČSN EN ISO 17637 (Nedestruktivní zkoušení svarů – Vizuální kontrola dle ČSN EN 13018 (zásady pro přímou a nepřímou vizuální kontrolu stavu povrchu výrobku, provedení lícovacích ploch, geometrického tvaru výrobku).</w:t>
            </w:r>
          </w:p>
        </w:tc>
        <w:tc>
          <w:tcPr>
            <w:tcW w:w="2976" w:type="dxa"/>
          </w:tcPr>
          <w:p w14:paraId="4F217E22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1CCEF628" w14:textId="77777777" w:rsidTr="008D08DD">
        <w:trPr>
          <w:trHeight w:val="553"/>
        </w:trPr>
        <w:tc>
          <w:tcPr>
            <w:tcW w:w="6091" w:type="dxa"/>
            <w:vMerge/>
          </w:tcPr>
          <w:p w14:paraId="2E24D98C" w14:textId="77777777" w:rsidR="008D08DD" w:rsidRDefault="008D08DD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6BA9085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7DB5BC48" w14:textId="77777777" w:rsidTr="008D08DD">
        <w:trPr>
          <w:trHeight w:val="689"/>
        </w:trPr>
        <w:tc>
          <w:tcPr>
            <w:tcW w:w="6091" w:type="dxa"/>
            <w:vMerge/>
          </w:tcPr>
          <w:p w14:paraId="19F80208" w14:textId="110E24CB" w:rsidR="008D08DD" w:rsidRDefault="008D08DD" w:rsidP="008D08DD">
            <w:pPr>
              <w:autoSpaceDE w:val="0"/>
              <w:autoSpaceDN w:val="0"/>
              <w:adjustRightInd w:val="0"/>
              <w:spacing w:after="120" w:line="280" w:lineRule="atLeast"/>
              <w:ind w:left="714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A72B5CF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D08DD" w14:paraId="6AF07206" w14:textId="77777777" w:rsidTr="0038393B">
        <w:tc>
          <w:tcPr>
            <w:tcW w:w="6091" w:type="dxa"/>
            <w:vMerge/>
          </w:tcPr>
          <w:p w14:paraId="11101BB9" w14:textId="77777777" w:rsidR="008D08DD" w:rsidRDefault="008D08DD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20452FD" w14:textId="77777777" w:rsidR="008D08DD" w:rsidRDefault="008D08DD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7ADB7C71" w14:textId="77777777" w:rsidTr="0038393B">
        <w:tc>
          <w:tcPr>
            <w:tcW w:w="6091" w:type="dxa"/>
          </w:tcPr>
          <w:p w14:paraId="4AA69779" w14:textId="77777777" w:rsidR="008D08DD" w:rsidRPr="00806F1C" w:rsidRDefault="008D08DD" w:rsidP="008D08DD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</w:rPr>
            </w:pPr>
            <w:r w:rsidRPr="00806F1C">
              <w:rPr>
                <w:rFonts w:ascii="Arial" w:hAnsi="Arial" w:cs="Arial"/>
                <w:b/>
                <w:bCs/>
              </w:rPr>
              <w:t>1 osoba: člen realizačního týmu</w:t>
            </w:r>
          </w:p>
          <w:p w14:paraId="716B310B" w14:textId="77777777" w:rsidR="00B75E28" w:rsidRDefault="00B75E28" w:rsidP="00B75E28">
            <w:pPr>
              <w:numPr>
                <w:ilvl w:val="0"/>
                <w:numId w:val="9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eastAsia="ArialNarrow" w:hAnsi="Arial" w:cs="Arial"/>
              </w:rPr>
              <w:t>Držitel osvědčení o kvalifikaci pro výrobu a montáž nerezových bazénů, tlakových zařízení a ocelových konstrukcí dle ČSN EN ISO 3834-2:2006, včetně přílohy k certifikátu (tzv. VELKÝ SVAŘOVACÍ PRŮKAZ). Z textu osvědčení (tzv. VELKÉHO SVAŘOVACÍHO PRŮKAZU) včetně přílohy jsou patrné podrobnosti a podmínky certifikátu v rozsahu, který potvrzuje:</w:t>
            </w:r>
          </w:p>
          <w:p w14:paraId="38455FA5" w14:textId="77777777" w:rsidR="00B75E28" w:rsidRDefault="00B75E28" w:rsidP="00B75E28">
            <w:pPr>
              <w:autoSpaceDE w:val="0"/>
              <w:ind w:left="1701" w:hanging="283"/>
              <w:jc w:val="both"/>
              <w:rPr>
                <w:rFonts w:ascii="Arial" w:eastAsia="ArialNarrow" w:hAnsi="Arial" w:cs="Arial"/>
                <w:bCs/>
                <w:highlight w:val="cyan"/>
              </w:rPr>
            </w:pPr>
          </w:p>
          <w:p w14:paraId="5872FF1A" w14:textId="77777777" w:rsidR="00B75E28" w:rsidRDefault="00B75E28" w:rsidP="00B75E28">
            <w:pPr>
              <w:autoSpaceDE w:val="0"/>
              <w:ind w:left="1418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  <w:r>
              <w:rPr>
                <w:rFonts w:ascii="Arial" w:eastAsia="ArialNarrow" w:hAnsi="Arial" w:cs="Arial"/>
              </w:rPr>
              <w:lastRenderedPageBreak/>
              <w:t>1. Druh výrobku – SKP</w:t>
            </w:r>
          </w:p>
          <w:p w14:paraId="4EB17132" w14:textId="77777777" w:rsidR="00B75E28" w:rsidRDefault="00B75E28" w:rsidP="00B75E28">
            <w:pPr>
              <w:autoSpaceDE w:val="0"/>
              <w:ind w:left="1361" w:firstLine="284"/>
              <w:jc w:val="both"/>
            </w:pPr>
            <w:r>
              <w:rPr>
                <w:rFonts w:ascii="Arial" w:eastAsia="ArialNarrow" w:hAnsi="Arial" w:cs="Arial"/>
              </w:rPr>
              <w:t>Výroba a montáž nerezových bazénů, tlakových zařízení a ocelových konstrukcí</w:t>
            </w:r>
          </w:p>
          <w:p w14:paraId="08506276" w14:textId="77777777" w:rsidR="00B75E28" w:rsidRDefault="00B75E28" w:rsidP="00B75E28">
            <w:pPr>
              <w:autoSpaceDE w:val="0"/>
              <w:ind w:left="1701" w:hanging="283"/>
              <w:jc w:val="both"/>
            </w:pPr>
            <w:r>
              <w:rPr>
                <w:rFonts w:ascii="Arial" w:eastAsia="ArialNarrow" w:hAnsi="Arial" w:cs="Arial"/>
              </w:rPr>
              <w:t>2, Výrobkové normy:</w:t>
            </w:r>
          </w:p>
          <w:p w14:paraId="0EDDED6F" w14:textId="77777777" w:rsidR="00B75E28" w:rsidRDefault="00B75E28" w:rsidP="00B75E28">
            <w:pPr>
              <w:autoSpaceDE w:val="0"/>
              <w:ind w:left="1361" w:firstLine="284"/>
              <w:jc w:val="both"/>
              <w:rPr>
                <w:rFonts w:ascii="Arial" w:eastAsia="ArialNarrow" w:hAnsi="Arial" w:cs="Arial"/>
              </w:rPr>
            </w:pPr>
            <w:r>
              <w:rPr>
                <w:rFonts w:ascii="Arial" w:eastAsia="ArialNarrow" w:hAnsi="Arial" w:cs="Arial"/>
              </w:rPr>
              <w:t>ČSN EN 1090-1 +A1, ČSN EN 1090-2 +A1, ČSN EN 13451 část 1-11</w:t>
            </w:r>
          </w:p>
          <w:p w14:paraId="72EA8760" w14:textId="77777777" w:rsidR="00B75E28" w:rsidRDefault="00B75E28" w:rsidP="00B75E28">
            <w:pPr>
              <w:numPr>
                <w:ilvl w:val="0"/>
                <w:numId w:val="11"/>
              </w:numPr>
              <w:suppressAutoHyphens/>
              <w:autoSpaceDE w:val="0"/>
              <w:ind w:left="1775" w:hanging="357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  <w:r>
              <w:rPr>
                <w:rFonts w:ascii="Arial" w:eastAsia="ArialNarrow" w:hAnsi="Arial" w:cs="Arial"/>
              </w:rPr>
              <w:t>Další normy pro proces svařování (podle ČSN EN ISO 3834-5):</w:t>
            </w:r>
          </w:p>
          <w:p w14:paraId="2A5855BA" w14:textId="77777777" w:rsidR="00B75E28" w:rsidRDefault="00B75E28" w:rsidP="00B75E28">
            <w:pPr>
              <w:autoSpaceDE w:val="0"/>
              <w:ind w:left="1775"/>
              <w:jc w:val="both"/>
              <w:rPr>
                <w:rFonts w:ascii="Arial" w:eastAsia="ArialNarrow" w:hAnsi="Arial" w:cs="Arial"/>
              </w:rPr>
            </w:pPr>
            <w:r>
              <w:rPr>
                <w:rFonts w:ascii="Arial" w:eastAsia="ArialNarrow" w:hAnsi="Arial" w:cs="Arial"/>
              </w:rPr>
              <w:t>ČSN EN ISO 9606-1, EN ISO 13916, EN ISO 14555, EN ISO 14731, EN 1418 (ISO 14732), EN ISO 15607, EN ISO 15609-1, EN ISO 15614-1,ČSN EN ISO 17637, EN ISO 17662, ČSN EN ISO 3452-1, EN ISO 23277</w:t>
            </w:r>
          </w:p>
          <w:p w14:paraId="19DD911F" w14:textId="77777777" w:rsidR="00B75E28" w:rsidRDefault="00B75E28" w:rsidP="00B75E28">
            <w:pPr>
              <w:autoSpaceDE w:val="0"/>
              <w:ind w:left="1418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  <w:r>
              <w:rPr>
                <w:rFonts w:ascii="Arial" w:eastAsia="ArialNarrow" w:hAnsi="Arial" w:cs="Arial"/>
              </w:rPr>
              <w:t>4. Skupina základních materiálů (podle CR ISO 15608):</w:t>
            </w:r>
          </w:p>
          <w:p w14:paraId="64150FDA" w14:textId="77777777" w:rsidR="00B75E28" w:rsidRDefault="00B75E28" w:rsidP="00B75E28">
            <w:pPr>
              <w:autoSpaceDE w:val="0"/>
              <w:ind w:left="1701"/>
              <w:jc w:val="both"/>
            </w:pPr>
            <w:r>
              <w:rPr>
                <w:rFonts w:ascii="Arial" w:eastAsia="ArialNarrow" w:hAnsi="Arial" w:cs="Arial"/>
              </w:rPr>
              <w:t>8.1; 8,2; 10.1</w:t>
            </w:r>
          </w:p>
          <w:p w14:paraId="170E03E0" w14:textId="77777777" w:rsidR="00B75E28" w:rsidRDefault="00B75E28" w:rsidP="00B75E28">
            <w:pPr>
              <w:numPr>
                <w:ilvl w:val="0"/>
                <w:numId w:val="12"/>
              </w:numPr>
              <w:suppressAutoHyphens/>
              <w:autoSpaceDE w:val="0"/>
              <w:ind w:left="1775" w:hanging="357"/>
              <w:jc w:val="both"/>
            </w:pPr>
            <w:r>
              <w:rPr>
                <w:rFonts w:ascii="Arial" w:eastAsia="ArialNarrow" w:hAnsi="Arial" w:cs="Arial"/>
              </w:rPr>
              <w:t>Procesy svařování a příbuzné procesy:</w:t>
            </w:r>
          </w:p>
          <w:p w14:paraId="0FB76E83" w14:textId="77777777" w:rsidR="00B75E28" w:rsidRDefault="00B75E28" w:rsidP="00B75E28">
            <w:pPr>
              <w:autoSpaceDE w:val="0"/>
              <w:ind w:left="1701"/>
              <w:jc w:val="both"/>
            </w:pPr>
            <w:r>
              <w:rPr>
                <w:rFonts w:ascii="Arial" w:eastAsia="ArialNarrow" w:hAnsi="Arial" w:cs="Arial"/>
              </w:rPr>
              <w:t>135, 141, 111, 786</w:t>
            </w:r>
          </w:p>
          <w:p w14:paraId="0B174BAB" w14:textId="77777777" w:rsidR="00B75E28" w:rsidRDefault="00B75E28" w:rsidP="00B75E28">
            <w:pPr>
              <w:autoSpaceDE w:val="0"/>
              <w:ind w:left="1418"/>
              <w:jc w:val="both"/>
            </w:pPr>
            <w:r>
              <w:rPr>
                <w:rFonts w:ascii="Arial" w:eastAsia="ArialNarrow" w:hAnsi="Arial" w:cs="Arial"/>
              </w:rPr>
              <w:t>6. Odchylky:</w:t>
            </w:r>
          </w:p>
          <w:p w14:paraId="17BE9BD1" w14:textId="77777777" w:rsidR="00B75E28" w:rsidRDefault="00B75E28" w:rsidP="00B75E28">
            <w:pPr>
              <w:autoSpaceDE w:val="0"/>
              <w:ind w:left="1701"/>
              <w:jc w:val="both"/>
              <w:rPr>
                <w:rFonts w:ascii="Arial" w:eastAsia="ArialNarrow" w:hAnsi="Arial" w:cs="Arial"/>
              </w:rPr>
            </w:pPr>
            <w:r>
              <w:rPr>
                <w:rFonts w:ascii="Arial" w:eastAsia="ArialNarrow" w:hAnsi="Arial" w:cs="Arial"/>
              </w:rPr>
              <w:t>Pověření pracovníci svářečského dozoru s uvedením jména a příjmení zaměstnance (min. pro pozici svářecího technologa)</w:t>
            </w:r>
          </w:p>
          <w:p w14:paraId="066C595A" w14:textId="77777777" w:rsidR="00B75E28" w:rsidRDefault="00B75E28" w:rsidP="00B75E28">
            <w:pPr>
              <w:autoSpaceDE w:val="0"/>
              <w:ind w:left="1418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  <w:r>
              <w:rPr>
                <w:rFonts w:ascii="Arial" w:eastAsia="ArialNarrow" w:hAnsi="Arial" w:cs="Arial"/>
              </w:rPr>
              <w:t>7. Uvedení podmínek platnosti</w:t>
            </w:r>
          </w:p>
          <w:p w14:paraId="6C921553" w14:textId="77777777" w:rsidR="0038393B" w:rsidRDefault="0038393B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B4901EC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7BB6192D" w14:textId="77777777" w:rsidTr="0038393B">
        <w:tc>
          <w:tcPr>
            <w:tcW w:w="6091" w:type="dxa"/>
          </w:tcPr>
          <w:p w14:paraId="4C2B6503" w14:textId="77777777" w:rsidR="008D08DD" w:rsidRDefault="008D08DD" w:rsidP="008D08DD">
            <w:pPr>
              <w:autoSpaceDE w:val="0"/>
              <w:autoSpaceDN w:val="0"/>
              <w:adjustRightInd w:val="0"/>
              <w:spacing w:after="120" w:line="280" w:lineRule="atLeast"/>
              <w:jc w:val="both"/>
              <w:rPr>
                <w:rFonts w:ascii="Arial" w:hAnsi="Arial" w:cs="Arial"/>
                <w:b/>
                <w:iCs/>
              </w:rPr>
            </w:pPr>
            <w:r w:rsidRPr="008D08DD">
              <w:rPr>
                <w:rFonts w:ascii="Arial" w:hAnsi="Arial" w:cs="Arial"/>
                <w:b/>
                <w:bCs/>
                <w:iCs/>
              </w:rPr>
              <w:lastRenderedPageBreak/>
              <w:t xml:space="preserve">1 osoba: </w:t>
            </w:r>
            <w:r w:rsidRPr="008D08DD">
              <w:rPr>
                <w:rFonts w:ascii="Arial" w:hAnsi="Arial" w:cs="Arial"/>
                <w:b/>
                <w:iCs/>
              </w:rPr>
              <w:t>člen realizačního týmu – statik</w:t>
            </w:r>
          </w:p>
          <w:p w14:paraId="0921746C" w14:textId="77777777" w:rsidR="00B75E28" w:rsidRDefault="00B75E28" w:rsidP="00B75E28">
            <w:pPr>
              <w:pStyle w:val="Barevnseznamzvraznn11"/>
              <w:numPr>
                <w:ilvl w:val="0"/>
                <w:numId w:val="10"/>
              </w:numPr>
              <w:autoSpaceDE w:val="0"/>
              <w:spacing w:after="0" w:line="280" w:lineRule="atLeast"/>
              <w:ind w:left="714" w:hanging="357"/>
              <w:contextualSpacing/>
              <w:jc w:val="both"/>
            </w:pPr>
            <w:r>
              <w:rPr>
                <w:rFonts w:ascii="Arial" w:hAnsi="Arial" w:cs="Arial"/>
                <w:bCs/>
                <w:sz w:val="20"/>
                <w:szCs w:val="20"/>
              </w:rPr>
              <w:t>VŠ nebo SŠ vzdělání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technického směru</w:t>
            </w:r>
          </w:p>
          <w:p w14:paraId="637C1252" w14:textId="77777777" w:rsidR="00B75E28" w:rsidRDefault="00B75E28" w:rsidP="00B75E28">
            <w:pPr>
              <w:numPr>
                <w:ilvl w:val="0"/>
                <w:numId w:val="10"/>
              </w:numPr>
              <w:suppressAutoHyphens/>
              <w:autoSpaceDE w:val="0"/>
              <w:spacing w:line="280" w:lineRule="atLeast"/>
              <w:ind w:left="714" w:hanging="357"/>
              <w:jc w:val="both"/>
            </w:pPr>
            <w:r>
              <w:rPr>
                <w:rFonts w:ascii="Arial" w:hAnsi="Arial" w:cs="Arial"/>
                <w:bCs/>
              </w:rPr>
              <w:t xml:space="preserve">5 let praxe na pozici statik </w:t>
            </w:r>
          </w:p>
          <w:p w14:paraId="29D7D1BF" w14:textId="77777777" w:rsidR="00B75E28" w:rsidRDefault="00B75E28" w:rsidP="00B75E28">
            <w:pPr>
              <w:numPr>
                <w:ilvl w:val="0"/>
                <w:numId w:val="10"/>
              </w:numPr>
              <w:suppressAutoHyphens/>
              <w:autoSpaceDE w:val="0"/>
              <w:spacing w:line="280" w:lineRule="atLeast"/>
              <w:ind w:left="714" w:hanging="357"/>
              <w:jc w:val="both"/>
            </w:pPr>
            <w:r>
              <w:rPr>
                <w:rFonts w:ascii="Arial" w:hAnsi="Arial" w:cs="Arial"/>
                <w:bCs/>
                <w:iCs/>
              </w:rPr>
              <w:t>Autorizace v oboru statika a dynamika staveb</w:t>
            </w:r>
          </w:p>
          <w:p w14:paraId="514206B7" w14:textId="77777777" w:rsidR="0038393B" w:rsidRDefault="0038393B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6D088A7F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574F30FD" w14:textId="77777777" w:rsidTr="0038393B">
        <w:tc>
          <w:tcPr>
            <w:tcW w:w="6091" w:type="dxa"/>
          </w:tcPr>
          <w:p w14:paraId="754B388C" w14:textId="77777777" w:rsidR="008D08DD" w:rsidRDefault="008D08DD" w:rsidP="008D08DD">
            <w:pPr>
              <w:autoSpaceDE w:val="0"/>
              <w:autoSpaceDN w:val="0"/>
              <w:adjustRightInd w:val="0"/>
              <w:spacing w:after="120" w:line="280" w:lineRule="atLeast"/>
              <w:jc w:val="both"/>
              <w:rPr>
                <w:rFonts w:ascii="Arial" w:hAnsi="Arial" w:cs="Arial"/>
                <w:b/>
                <w:iCs/>
              </w:rPr>
            </w:pPr>
            <w:r w:rsidRPr="008D08DD">
              <w:rPr>
                <w:rFonts w:ascii="Arial" w:hAnsi="Arial" w:cs="Arial"/>
                <w:b/>
                <w:bCs/>
                <w:iCs/>
              </w:rPr>
              <w:t xml:space="preserve">1 osoba: </w:t>
            </w:r>
            <w:r w:rsidRPr="008D08DD">
              <w:rPr>
                <w:rFonts w:ascii="Arial" w:hAnsi="Arial" w:cs="Arial"/>
                <w:b/>
                <w:iCs/>
              </w:rPr>
              <w:t>člen realizačního týmu – technik elektroinstalace</w:t>
            </w:r>
          </w:p>
          <w:p w14:paraId="4BCD698B" w14:textId="77777777" w:rsidR="00B75E28" w:rsidRDefault="00B75E28" w:rsidP="00B75E28">
            <w:pPr>
              <w:pStyle w:val="Barevnseznamzvraznn11"/>
              <w:numPr>
                <w:ilvl w:val="0"/>
                <w:numId w:val="10"/>
              </w:numPr>
              <w:autoSpaceDE w:val="0"/>
              <w:spacing w:after="0" w:line="280" w:lineRule="atLeast"/>
              <w:ind w:left="714" w:hanging="357"/>
              <w:contextualSpacing/>
              <w:jc w:val="both"/>
            </w:pPr>
            <w:r>
              <w:rPr>
                <w:rFonts w:ascii="Arial" w:hAnsi="Arial" w:cs="Arial"/>
                <w:bCs/>
                <w:sz w:val="20"/>
                <w:szCs w:val="20"/>
              </w:rPr>
              <w:t>VŠ nebo SŠ vzdělání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technického směru</w:t>
            </w:r>
          </w:p>
          <w:p w14:paraId="2256D92F" w14:textId="77777777" w:rsidR="00B75E28" w:rsidRDefault="00B75E28" w:rsidP="00B75E28">
            <w:pPr>
              <w:numPr>
                <w:ilvl w:val="0"/>
                <w:numId w:val="10"/>
              </w:numPr>
              <w:suppressAutoHyphens/>
              <w:autoSpaceDE w:val="0"/>
              <w:spacing w:line="280" w:lineRule="atLeast"/>
              <w:ind w:left="714" w:hanging="357"/>
              <w:jc w:val="both"/>
            </w:pPr>
            <w:r>
              <w:rPr>
                <w:rFonts w:ascii="Arial" w:hAnsi="Arial" w:cs="Arial"/>
                <w:bCs/>
              </w:rPr>
              <w:t xml:space="preserve">5 let praxe v oboru elektrotechnická zařízení </w:t>
            </w:r>
          </w:p>
          <w:p w14:paraId="78D691D3" w14:textId="77777777" w:rsidR="00B75E28" w:rsidRDefault="00B75E28" w:rsidP="00B75E28">
            <w:pPr>
              <w:numPr>
                <w:ilvl w:val="0"/>
                <w:numId w:val="10"/>
              </w:numPr>
              <w:suppressAutoHyphens/>
              <w:autoSpaceDE w:val="0"/>
              <w:spacing w:line="280" w:lineRule="atLeast"/>
              <w:ind w:left="714" w:hanging="357"/>
              <w:jc w:val="both"/>
            </w:pPr>
            <w:r>
              <w:rPr>
                <w:rFonts w:ascii="Arial" w:hAnsi="Arial" w:cs="Arial"/>
                <w:bCs/>
              </w:rPr>
              <w:t>Autorizace v oboru technika prostředí staveb, specializace elektrotechnická zařízení</w:t>
            </w:r>
          </w:p>
          <w:p w14:paraId="5AA53CDE" w14:textId="77777777" w:rsidR="00B75E28" w:rsidRDefault="00B75E28" w:rsidP="00B75E28">
            <w:pPr>
              <w:numPr>
                <w:ilvl w:val="0"/>
                <w:numId w:val="10"/>
              </w:numPr>
              <w:suppressAutoHyphens/>
              <w:autoSpaceDE w:val="0"/>
              <w:spacing w:line="280" w:lineRule="atLeast"/>
              <w:ind w:left="714" w:hanging="357"/>
              <w:jc w:val="both"/>
            </w:pPr>
            <w:r>
              <w:rPr>
                <w:rFonts w:ascii="Arial" w:hAnsi="Arial" w:cs="Arial"/>
                <w:bCs/>
                <w:iCs/>
              </w:rPr>
              <w:t xml:space="preserve">Zkušenosti s prováděním elektroinstalace u min. 3 staveb budov občanské vybavenosti ve </w:t>
            </w:r>
            <w:proofErr w:type="spellStart"/>
            <w:r>
              <w:rPr>
                <w:rFonts w:ascii="Arial" w:hAnsi="Arial" w:cs="Arial"/>
                <w:bCs/>
                <w:iCs/>
              </w:rPr>
              <w:t>fin</w:t>
            </w:r>
            <w:proofErr w:type="spellEnd"/>
            <w:r>
              <w:rPr>
                <w:rFonts w:ascii="Arial" w:hAnsi="Arial" w:cs="Arial"/>
                <w:bCs/>
                <w:iCs/>
              </w:rPr>
              <w:t xml:space="preserve">. </w:t>
            </w:r>
            <w:proofErr w:type="gramStart"/>
            <w:r>
              <w:rPr>
                <w:rFonts w:ascii="Arial" w:hAnsi="Arial" w:cs="Arial"/>
                <w:bCs/>
                <w:iCs/>
              </w:rPr>
              <w:t>rozsahu</w:t>
            </w:r>
            <w:proofErr w:type="gramEnd"/>
            <w:r>
              <w:rPr>
                <w:rFonts w:ascii="Arial" w:hAnsi="Arial" w:cs="Arial"/>
                <w:bCs/>
                <w:iCs/>
              </w:rPr>
              <w:t xml:space="preserve"> min. 100 mil Kč bez DPH v součtu, přičemž min. jedna z nich byla určena pro sportovní účely</w:t>
            </w:r>
          </w:p>
          <w:p w14:paraId="74D0FC84" w14:textId="77777777" w:rsidR="0038393B" w:rsidRDefault="0038393B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10744386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79FAA7A3" w14:textId="77777777" w:rsidTr="0038393B">
        <w:tc>
          <w:tcPr>
            <w:tcW w:w="6091" w:type="dxa"/>
          </w:tcPr>
          <w:p w14:paraId="4A0665E9" w14:textId="77777777" w:rsidR="008D08DD" w:rsidRPr="008D08DD" w:rsidRDefault="008D08DD" w:rsidP="008D08DD">
            <w:pPr>
              <w:autoSpaceDE w:val="0"/>
              <w:autoSpaceDN w:val="0"/>
              <w:adjustRightInd w:val="0"/>
              <w:spacing w:after="120" w:line="280" w:lineRule="atLeast"/>
              <w:jc w:val="both"/>
              <w:rPr>
                <w:rFonts w:ascii="Arial" w:hAnsi="Arial" w:cs="Arial"/>
                <w:b/>
                <w:iCs/>
              </w:rPr>
            </w:pPr>
            <w:r w:rsidRPr="008D08DD">
              <w:rPr>
                <w:rFonts w:ascii="Arial" w:hAnsi="Arial" w:cs="Arial"/>
                <w:b/>
                <w:bCs/>
                <w:iCs/>
              </w:rPr>
              <w:t xml:space="preserve">1 osoba: </w:t>
            </w:r>
            <w:r w:rsidRPr="008D08DD">
              <w:rPr>
                <w:rFonts w:ascii="Arial" w:hAnsi="Arial" w:cs="Arial"/>
                <w:b/>
                <w:iCs/>
              </w:rPr>
              <w:t>člen realizačního týmu – geodet</w:t>
            </w:r>
          </w:p>
          <w:p w14:paraId="60195530" w14:textId="77777777" w:rsidR="00B75E28" w:rsidRDefault="00B75E28" w:rsidP="00B75E28">
            <w:pPr>
              <w:pStyle w:val="Barevnseznamzvraznn11"/>
              <w:numPr>
                <w:ilvl w:val="0"/>
                <w:numId w:val="10"/>
              </w:numPr>
              <w:autoSpaceDE w:val="0"/>
              <w:spacing w:after="0" w:line="280" w:lineRule="atLeast"/>
              <w:ind w:left="714" w:hanging="357"/>
              <w:contextualSpacing/>
              <w:jc w:val="both"/>
            </w:pPr>
            <w:r>
              <w:rPr>
                <w:rFonts w:ascii="Arial" w:hAnsi="Arial" w:cs="Arial"/>
                <w:bCs/>
                <w:sz w:val="20"/>
                <w:szCs w:val="20"/>
              </w:rPr>
              <w:t>VŠ vzdělání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technického směru</w:t>
            </w:r>
          </w:p>
          <w:p w14:paraId="46E5F56B" w14:textId="77777777" w:rsidR="00B75E28" w:rsidRDefault="00B75E28" w:rsidP="00B75E28">
            <w:pPr>
              <w:numPr>
                <w:ilvl w:val="0"/>
                <w:numId w:val="10"/>
              </w:numPr>
              <w:suppressAutoHyphens/>
              <w:autoSpaceDE w:val="0"/>
              <w:spacing w:line="280" w:lineRule="atLeast"/>
              <w:ind w:left="714" w:hanging="357"/>
              <w:jc w:val="both"/>
            </w:pPr>
            <w:r>
              <w:rPr>
                <w:rFonts w:ascii="Arial" w:hAnsi="Arial" w:cs="Arial"/>
                <w:bCs/>
              </w:rPr>
              <w:t xml:space="preserve">5 let praxe v oboru zeměměřických činností </w:t>
            </w:r>
          </w:p>
          <w:p w14:paraId="7F04E1AF" w14:textId="77777777" w:rsidR="00B75E28" w:rsidRDefault="00B75E28" w:rsidP="00B75E28">
            <w:pPr>
              <w:numPr>
                <w:ilvl w:val="0"/>
                <w:numId w:val="10"/>
              </w:numPr>
              <w:suppressAutoHyphens/>
              <w:autoSpaceDE w:val="0"/>
              <w:spacing w:line="280" w:lineRule="atLeast"/>
              <w:ind w:left="714" w:hanging="357"/>
              <w:jc w:val="both"/>
            </w:pPr>
            <w:r>
              <w:rPr>
                <w:rFonts w:ascii="Arial" w:hAnsi="Arial" w:cs="Arial"/>
                <w:bCs/>
              </w:rPr>
              <w:t>Úřední oprávnění ověřovat výsledky zeměměřických činností v rozsahu § 13 písm. a) a c) zákona č. 200/194 Sb.</w:t>
            </w:r>
          </w:p>
          <w:p w14:paraId="1417346D" w14:textId="77777777" w:rsidR="0038393B" w:rsidRDefault="0038393B" w:rsidP="0038393B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5942FD42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38393B" w14:paraId="78F317C8" w14:textId="77777777" w:rsidTr="0038393B">
        <w:tc>
          <w:tcPr>
            <w:tcW w:w="6091" w:type="dxa"/>
          </w:tcPr>
          <w:p w14:paraId="3218C04E" w14:textId="77777777" w:rsidR="008D08DD" w:rsidRDefault="008D08DD" w:rsidP="008D08DD">
            <w:pPr>
              <w:autoSpaceDE w:val="0"/>
              <w:autoSpaceDN w:val="0"/>
              <w:adjustRightInd w:val="0"/>
              <w:spacing w:line="280" w:lineRule="atLeast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8D08DD">
              <w:rPr>
                <w:rFonts w:ascii="Arial" w:hAnsi="Arial" w:cs="Arial"/>
                <w:b/>
                <w:bCs/>
                <w:iCs/>
              </w:rPr>
              <w:t>1 osoba: technik BOZP</w:t>
            </w:r>
            <w:r>
              <w:rPr>
                <w:rFonts w:ascii="Arial" w:hAnsi="Arial" w:cs="Arial"/>
                <w:b/>
                <w:bCs/>
                <w:iCs/>
              </w:rPr>
              <w:t xml:space="preserve"> </w:t>
            </w:r>
          </w:p>
          <w:p w14:paraId="436EE71F" w14:textId="77777777" w:rsidR="00B75E28" w:rsidRDefault="00B75E28" w:rsidP="00B75E28">
            <w:pPr>
              <w:pStyle w:val="Barevnseznamzvraznn11"/>
              <w:numPr>
                <w:ilvl w:val="0"/>
                <w:numId w:val="8"/>
              </w:numPr>
              <w:autoSpaceDE w:val="0"/>
              <w:spacing w:after="0" w:line="280" w:lineRule="atLeast"/>
              <w:contextualSpacing/>
              <w:jc w:val="both"/>
            </w:pPr>
            <w:r>
              <w:rPr>
                <w:rFonts w:ascii="Arial" w:hAnsi="Arial" w:cs="Arial"/>
                <w:iCs/>
                <w:sz w:val="20"/>
                <w:szCs w:val="20"/>
              </w:rPr>
              <w:t>Min. SŠ vzdělání ukončené maturitní zkouškou</w:t>
            </w:r>
          </w:p>
          <w:p w14:paraId="10A566BB" w14:textId="77777777" w:rsidR="00B75E28" w:rsidRDefault="00B75E28" w:rsidP="00B75E28">
            <w:pPr>
              <w:pStyle w:val="Odstavecseseznamem"/>
              <w:numPr>
                <w:ilvl w:val="0"/>
                <w:numId w:val="8"/>
              </w:numPr>
              <w:suppressAutoHyphens/>
              <w:autoSpaceDE w:val="0"/>
              <w:spacing w:after="0" w:line="280" w:lineRule="atLeast"/>
              <w:contextualSpacing/>
              <w:jc w:val="both"/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osvědčení o odborné způsobilosti k činnostem bezpečnosti a ochrany zdraví při práci na staveništi podle zákona č 309/2006 Sb., kterým se upravují další požadavky bezpečnosti a ochrany zdraví při práci v </w:t>
            </w:r>
            <w:r>
              <w:rPr>
                <w:rFonts w:ascii="Arial" w:hAnsi="Arial" w:cs="Arial"/>
                <w:iCs/>
                <w:sz w:val="20"/>
                <w:szCs w:val="20"/>
              </w:rPr>
              <w:lastRenderedPageBreak/>
              <w:t>pracovněprávních vztazích a o zajištění bezpečnosti a ochrany zdraví při činnosti nebo poskytování služeb mimo pracovně právní vztahy (zákon o zajištění dalších podmínek bezpečnosti a ochrany zdraví při práci), ve znění pozdějších předpisů (zákon č. 88/2016)</w:t>
            </w:r>
          </w:p>
          <w:p w14:paraId="3462DEF0" w14:textId="77777777" w:rsidR="00B75E28" w:rsidRDefault="00B75E28" w:rsidP="00B75E28">
            <w:pPr>
              <w:numPr>
                <w:ilvl w:val="0"/>
                <w:numId w:val="8"/>
              </w:numPr>
              <w:suppressAutoHyphens/>
              <w:autoSpaceDE w:val="0"/>
              <w:spacing w:line="280" w:lineRule="atLeast"/>
              <w:jc w:val="both"/>
            </w:pPr>
            <w:r>
              <w:rPr>
                <w:rFonts w:ascii="Arial" w:eastAsia="MS Mincho" w:hAnsi="Arial" w:cs="Arial"/>
                <w:iCs/>
              </w:rPr>
              <w:t>Účast v obdobné funkci nejméně na 2 stavbách, jejímž předmětem byla</w:t>
            </w:r>
            <w:r>
              <w:rPr>
                <w:rFonts w:ascii="Arial" w:hAnsi="Arial" w:cs="Arial"/>
                <w:iCs/>
              </w:rPr>
              <w:t xml:space="preserve"> výstavba nebo rekonstrukce stavby pozemních staveb, konkrétně pak staveb občanské vybavenosti, ve finančním rozsahu min. </w:t>
            </w:r>
            <w:r>
              <w:rPr>
                <w:rFonts w:ascii="Arial" w:hAnsi="Arial" w:cs="Arial"/>
                <w:b/>
                <w:iCs/>
              </w:rPr>
              <w:t>50 mil</w:t>
            </w:r>
            <w:r>
              <w:rPr>
                <w:rFonts w:ascii="Arial" w:hAnsi="Arial" w:cs="Arial"/>
                <w:iCs/>
              </w:rPr>
              <w:t xml:space="preserve">. Kč bez DPH za každou, </w:t>
            </w:r>
            <w:r>
              <w:rPr>
                <w:rFonts w:ascii="Arial" w:hAnsi="Arial" w:cs="Arial"/>
                <w:bCs/>
                <w:iCs/>
              </w:rPr>
              <w:t>přičemž min. jedna z nich byla určena pro sportovní účely</w:t>
            </w:r>
          </w:p>
          <w:p w14:paraId="1FFE102D" w14:textId="1A1219A7" w:rsidR="0038393B" w:rsidRDefault="0038393B" w:rsidP="00B75E28">
            <w:pPr>
              <w:autoSpaceDE w:val="0"/>
              <w:autoSpaceDN w:val="0"/>
              <w:adjustRightInd w:val="0"/>
              <w:spacing w:line="280" w:lineRule="atLeast"/>
              <w:ind w:left="720"/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70BF60D7" w14:textId="77777777" w:rsidR="0038393B" w:rsidRDefault="0038393B" w:rsidP="00286BBD">
            <w:pPr>
              <w:widowControl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021731F" w14:textId="77777777" w:rsidR="0038393B" w:rsidRDefault="0038393B" w:rsidP="0038393B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iCs/>
        </w:rPr>
      </w:pPr>
    </w:p>
    <w:p w14:paraId="1D896743" w14:textId="77777777" w:rsidR="0038393B" w:rsidRPr="00117423" w:rsidRDefault="0038393B" w:rsidP="0038393B">
      <w:pPr>
        <w:autoSpaceDE w:val="0"/>
        <w:autoSpaceDN w:val="0"/>
        <w:adjustRightInd w:val="0"/>
        <w:spacing w:line="280" w:lineRule="atLeast"/>
        <w:ind w:left="720"/>
        <w:jc w:val="both"/>
        <w:rPr>
          <w:rFonts w:ascii="Arial" w:hAnsi="Arial" w:cs="Arial"/>
          <w:b/>
          <w:bCs/>
          <w:iCs/>
        </w:rPr>
      </w:pPr>
    </w:p>
    <w:p w14:paraId="4409574C" w14:textId="4AA91610" w:rsidR="00286BBD" w:rsidRDefault="00286BBD" w:rsidP="00286BBD">
      <w:pPr>
        <w:pStyle w:val="Textodstavce"/>
        <w:numPr>
          <w:ilvl w:val="0"/>
          <w:numId w:val="0"/>
        </w:numPr>
        <w:spacing w:before="0" w:after="0" w:line="280" w:lineRule="atLeast"/>
        <w:rPr>
          <w:rFonts w:ascii="Arial" w:hAnsi="Arial" w:cs="Arial"/>
          <w:iCs/>
          <w:sz w:val="20"/>
          <w:szCs w:val="20"/>
        </w:rPr>
      </w:pPr>
    </w:p>
    <w:sectPr w:rsidR="00286BB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15DA6" w14:textId="77777777" w:rsidR="00FB1555" w:rsidRDefault="00FB1555">
      <w:r>
        <w:separator/>
      </w:r>
    </w:p>
  </w:endnote>
  <w:endnote w:type="continuationSeparator" w:id="0">
    <w:p w14:paraId="3A41F400" w14:textId="77777777" w:rsidR="00FB1555" w:rsidRDefault="00FB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FB8C4" w14:textId="145FD452" w:rsidR="00A93A76" w:rsidRDefault="0091566B" w:rsidP="00F0485A">
    <w:pPr>
      <w:pBdr>
        <w:top w:val="nil"/>
        <w:left w:val="nil"/>
        <w:bottom w:val="nil"/>
        <w:right w:val="nil"/>
        <w:between w:val="nil"/>
      </w:pBdr>
      <w:ind w:left="-585" w:hanging="585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Verdana" w:eastAsia="Verdana" w:hAnsi="Verdana" w:cs="Verdana"/>
        <w:b/>
        <w:color w:val="000000"/>
        <w:sz w:val="18"/>
        <w:szCs w:val="18"/>
      </w:rPr>
      <w:t xml:space="preserve">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C73F03" w14:textId="77777777" w:rsidR="00FB1555" w:rsidRDefault="00FB1555">
      <w:r>
        <w:separator/>
      </w:r>
    </w:p>
  </w:footnote>
  <w:footnote w:type="continuationSeparator" w:id="0">
    <w:p w14:paraId="2B9CE204" w14:textId="77777777" w:rsidR="00FB1555" w:rsidRDefault="00FB1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0B21F" w14:textId="48D2E39A" w:rsidR="00A93A76" w:rsidRDefault="0091566B">
    <w:pPr>
      <w:pBdr>
        <w:top w:val="nil"/>
        <w:left w:val="nil"/>
        <w:bottom w:val="nil"/>
        <w:right w:val="nil"/>
        <w:between w:val="nil"/>
      </w:pBdr>
      <w:ind w:left="-870" w:right="-870" w:hanging="870"/>
      <w:jc w:val="both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  <w:r>
      <w:rPr>
        <w:rFonts w:ascii="Arial" w:eastAsia="Arial" w:hAnsi="Arial" w:cs="Arial"/>
        <w:color w:val="000000"/>
        <w:sz w:val="22"/>
        <w:szCs w:val="22"/>
      </w:rPr>
      <w:tab/>
    </w:r>
  </w:p>
  <w:p w14:paraId="048E5563" w14:textId="77777777" w:rsidR="00A93A76" w:rsidRDefault="00A93A76">
    <w:pPr>
      <w:pBdr>
        <w:top w:val="nil"/>
        <w:left w:val="nil"/>
        <w:bottom w:val="nil"/>
        <w:right w:val="nil"/>
        <w:between w:val="nil"/>
      </w:pBdr>
      <w:rPr>
        <w:rFonts w:ascii="Courier New" w:eastAsia="Courier New" w:hAnsi="Courier New" w:cs="Courier New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  <w:lang w:eastAsia="cs-CZ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0000007"/>
    <w:multiLevelType w:val="multilevel"/>
    <w:tmpl w:val="00000007"/>
    <w:name w:val="WW8Num8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/>
        <w:bCs/>
        <w:sz w:val="20"/>
        <w:szCs w:val="20"/>
      </w:rPr>
    </w:lvl>
    <w:lvl w:ilvl="1">
      <w:start w:val="1"/>
      <w:numFmt w:val="decimal"/>
      <w:lvlText w:val="8.%2."/>
      <w:lvlJc w:val="left"/>
      <w:pPr>
        <w:tabs>
          <w:tab w:val="num" w:pos="708"/>
        </w:tabs>
        <w:ind w:left="792" w:hanging="432"/>
      </w:pPr>
      <w:rPr>
        <w:rFonts w:ascii="Arial" w:hAnsi="Arial" w:cs="Times New Roman" w:hint="default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Times New Roman" w:hint="default"/>
        <w:b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Arial" w:hAnsi="Arial" w:cs="Times New Roman"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Arial" w:hAnsi="Arial" w:cs="Times New Roman" w:hint="default"/>
        <w:b/>
        <w:bCs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Arial" w:hAnsi="Arial" w:cs="Times New Roman" w:hint="default"/>
        <w:b/>
        <w:bCs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Arial" w:hAnsi="Arial" w:cs="Times New Roman" w:hint="default"/>
        <w:b/>
        <w:bCs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Arial" w:hAnsi="Arial" w:cs="Times New Roman" w:hint="default"/>
        <w:b/>
        <w:bCs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Arial" w:hAnsi="Arial" w:cs="Times New Roman" w:hint="default"/>
        <w:b/>
        <w:bCs/>
        <w:sz w:val="20"/>
        <w:szCs w:val="20"/>
      </w:rPr>
    </w:lvl>
  </w:abstractNum>
  <w:abstractNum w:abstractNumId="3">
    <w:nsid w:val="02AC3335"/>
    <w:multiLevelType w:val="hybridMultilevel"/>
    <w:tmpl w:val="205CCF18"/>
    <w:lvl w:ilvl="0" w:tplc="0FD239A0">
      <w:start w:val="5"/>
      <w:numFmt w:val="decimal"/>
      <w:lvlText w:val="%1."/>
      <w:lvlJc w:val="left"/>
      <w:pPr>
        <w:ind w:left="720" w:hanging="360"/>
      </w:pPr>
      <w:rPr>
        <w:rFonts w:ascii="Arial" w:eastAsia="ArialNarrow" w:hAnsi="Arial" w:cs="Arial"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E93862"/>
    <w:multiLevelType w:val="multilevel"/>
    <w:tmpl w:val="831A149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D15064"/>
    <w:multiLevelType w:val="hybridMultilevel"/>
    <w:tmpl w:val="94AAE4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323F64"/>
    <w:multiLevelType w:val="multilevel"/>
    <w:tmpl w:val="4934D30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8">
    <w:nsid w:val="544A66A6"/>
    <w:multiLevelType w:val="hybridMultilevel"/>
    <w:tmpl w:val="9FAE5468"/>
    <w:lvl w:ilvl="0" w:tplc="FBFCBF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5"/>
  </w:num>
  <w:num w:numId="5">
    <w:abstractNumId w:val="6"/>
  </w:num>
  <w:num w:numId="6">
    <w:abstractNumId w:val="8"/>
  </w:num>
  <w:num w:numId="7">
    <w:abstractNumId w:val="5"/>
  </w:num>
  <w:num w:numId="8">
    <w:abstractNumId w:val="6"/>
  </w:num>
  <w:num w:numId="9">
    <w:abstractNumId w:val="0"/>
  </w:num>
  <w:num w:numId="10">
    <w:abstractNumId w:val="1"/>
  </w:num>
  <w:num w:numId="1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76"/>
    <w:rsid w:val="0010585F"/>
    <w:rsid w:val="00272287"/>
    <w:rsid w:val="00286BBD"/>
    <w:rsid w:val="00314045"/>
    <w:rsid w:val="0038393B"/>
    <w:rsid w:val="00397EBC"/>
    <w:rsid w:val="004867A3"/>
    <w:rsid w:val="004C6A9B"/>
    <w:rsid w:val="0050065B"/>
    <w:rsid w:val="00726BAE"/>
    <w:rsid w:val="00726EFC"/>
    <w:rsid w:val="00806F1C"/>
    <w:rsid w:val="008D08DD"/>
    <w:rsid w:val="008F1297"/>
    <w:rsid w:val="0091566B"/>
    <w:rsid w:val="009439E4"/>
    <w:rsid w:val="009F3076"/>
    <w:rsid w:val="00A93A76"/>
    <w:rsid w:val="00B75E28"/>
    <w:rsid w:val="00F0485A"/>
    <w:rsid w:val="00FB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FD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6BBD"/>
  </w:style>
  <w:style w:type="paragraph" w:styleId="Zpat">
    <w:name w:val="footer"/>
    <w:basedOn w:val="Normln"/>
    <w:link w:val="Zpat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6BBD"/>
  </w:style>
  <w:style w:type="paragraph" w:customStyle="1" w:styleId="Textpsmene">
    <w:name w:val="Text písmene"/>
    <w:basedOn w:val="Normln"/>
    <w:uiPriority w:val="99"/>
    <w:rsid w:val="00286BBD"/>
    <w:pPr>
      <w:numPr>
        <w:ilvl w:val="1"/>
        <w:numId w:val="3"/>
      </w:numPr>
      <w:jc w:val="both"/>
      <w:outlineLvl w:val="7"/>
    </w:pPr>
    <w:rPr>
      <w:rFonts w:eastAsia="Times New Roman"/>
      <w:sz w:val="24"/>
      <w:szCs w:val="24"/>
    </w:rPr>
  </w:style>
  <w:style w:type="paragraph" w:customStyle="1" w:styleId="Textodstavce">
    <w:name w:val="Text odstavce"/>
    <w:basedOn w:val="Normln"/>
    <w:uiPriority w:val="99"/>
    <w:rsid w:val="00286BBD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eastAsia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rsid w:val="00286BBD"/>
    <w:rPr>
      <w:rFonts w:ascii="Arial" w:eastAsia="Times New Roman" w:hAnsi="Arial" w:cs="Ari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86BBD"/>
    <w:rPr>
      <w:rFonts w:ascii="Arial" w:eastAsia="Times New Roman" w:hAnsi="Arial" w:cs="Arial"/>
    </w:rPr>
  </w:style>
  <w:style w:type="character" w:styleId="Odkaznakoment">
    <w:name w:val="annotation reference"/>
    <w:uiPriority w:val="99"/>
    <w:rsid w:val="00286BBD"/>
    <w:rPr>
      <w:rFonts w:ascii="Times New Roman" w:hAnsi="Times New Roman"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6B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BB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28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38393B"/>
    <w:pPr>
      <w:spacing w:after="200" w:line="276" w:lineRule="auto"/>
      <w:ind w:left="720"/>
    </w:pPr>
    <w:rPr>
      <w:rFonts w:eastAsia="Times New Roman"/>
      <w:sz w:val="22"/>
      <w:szCs w:val="22"/>
      <w:lang w:eastAsia="en-US"/>
    </w:rPr>
  </w:style>
  <w:style w:type="character" w:customStyle="1" w:styleId="Zkladntext2Tun">
    <w:name w:val="Základní text (2) + Tučné"/>
    <w:rsid w:val="0050065B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cs-CZ" w:eastAsia="cs-CZ" w:bidi="cs-CZ"/>
    </w:rPr>
  </w:style>
  <w:style w:type="paragraph" w:customStyle="1" w:styleId="Barevnseznamzvraznn11">
    <w:name w:val="Barevný seznam – zvýraznění 11"/>
    <w:basedOn w:val="Normln"/>
    <w:rsid w:val="00B75E28"/>
    <w:pPr>
      <w:suppressAutoHyphens/>
      <w:spacing w:after="200" w:line="276" w:lineRule="auto"/>
      <w:ind w:left="720"/>
    </w:pPr>
    <w:rPr>
      <w:rFonts w:eastAsia="Times New Roman"/>
      <w:kern w:val="2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6BBD"/>
  </w:style>
  <w:style w:type="paragraph" w:styleId="Zpat">
    <w:name w:val="footer"/>
    <w:basedOn w:val="Normln"/>
    <w:link w:val="ZpatChar"/>
    <w:uiPriority w:val="99"/>
    <w:unhideWhenUsed/>
    <w:rsid w:val="00286B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86BBD"/>
  </w:style>
  <w:style w:type="paragraph" w:customStyle="1" w:styleId="Textpsmene">
    <w:name w:val="Text písmene"/>
    <w:basedOn w:val="Normln"/>
    <w:uiPriority w:val="99"/>
    <w:rsid w:val="00286BBD"/>
    <w:pPr>
      <w:numPr>
        <w:ilvl w:val="1"/>
        <w:numId w:val="3"/>
      </w:numPr>
      <w:jc w:val="both"/>
      <w:outlineLvl w:val="7"/>
    </w:pPr>
    <w:rPr>
      <w:rFonts w:eastAsia="Times New Roman"/>
      <w:sz w:val="24"/>
      <w:szCs w:val="24"/>
    </w:rPr>
  </w:style>
  <w:style w:type="paragraph" w:customStyle="1" w:styleId="Textodstavce">
    <w:name w:val="Text odstavce"/>
    <w:basedOn w:val="Normln"/>
    <w:uiPriority w:val="99"/>
    <w:rsid w:val="00286BBD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eastAsia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rsid w:val="00286BBD"/>
    <w:rPr>
      <w:rFonts w:ascii="Arial" w:eastAsia="Times New Roman" w:hAnsi="Arial" w:cs="Ari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86BBD"/>
    <w:rPr>
      <w:rFonts w:ascii="Arial" w:eastAsia="Times New Roman" w:hAnsi="Arial" w:cs="Arial"/>
    </w:rPr>
  </w:style>
  <w:style w:type="character" w:styleId="Odkaznakoment">
    <w:name w:val="annotation reference"/>
    <w:uiPriority w:val="99"/>
    <w:rsid w:val="00286BBD"/>
    <w:rPr>
      <w:rFonts w:ascii="Times New Roman" w:hAnsi="Times New Roman"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6B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6BB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286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38393B"/>
    <w:pPr>
      <w:spacing w:after="200" w:line="276" w:lineRule="auto"/>
      <w:ind w:left="720"/>
    </w:pPr>
    <w:rPr>
      <w:rFonts w:eastAsia="Times New Roman"/>
      <w:sz w:val="22"/>
      <w:szCs w:val="22"/>
      <w:lang w:eastAsia="en-US"/>
    </w:rPr>
  </w:style>
  <w:style w:type="character" w:customStyle="1" w:styleId="Zkladntext2Tun">
    <w:name w:val="Základní text (2) + Tučné"/>
    <w:rsid w:val="0050065B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cs-CZ" w:eastAsia="cs-CZ" w:bidi="cs-CZ"/>
    </w:rPr>
  </w:style>
  <w:style w:type="paragraph" w:customStyle="1" w:styleId="Barevnseznamzvraznn11">
    <w:name w:val="Barevný seznam – zvýraznění 11"/>
    <w:basedOn w:val="Normln"/>
    <w:rsid w:val="00B75E28"/>
    <w:pPr>
      <w:suppressAutoHyphens/>
      <w:spacing w:after="200" w:line="276" w:lineRule="auto"/>
      <w:ind w:left="720"/>
    </w:pPr>
    <w:rPr>
      <w:rFonts w:eastAsia="Times New Roman"/>
      <w:kern w:val="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1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985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Blanka</cp:lastModifiedBy>
  <cp:revision>12</cp:revision>
  <dcterms:created xsi:type="dcterms:W3CDTF">2020-02-13T04:57:00Z</dcterms:created>
  <dcterms:modified xsi:type="dcterms:W3CDTF">2020-05-15T15:29:00Z</dcterms:modified>
</cp:coreProperties>
</file>